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7581C370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14407D">
              <w:rPr>
                <w:b/>
                <w:caps/>
              </w:rPr>
              <w:t>15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002719A6" w:rsidR="00254DF3" w:rsidRPr="00740FCE" w:rsidRDefault="0014407D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17</w:t>
            </w:r>
            <w:r w:rsidR="0031772C" w:rsidRPr="00740FCE">
              <w:rPr>
                <w:bCs/>
              </w:rPr>
              <w:t>.</w:t>
            </w:r>
            <w:r w:rsidR="00930663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226B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D57FCA4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proofErr w:type="spellStart"/>
            <w:r w:rsidRPr="00740FCE">
              <w:t>Sweco</w:t>
            </w:r>
            <w:proofErr w:type="spellEnd"/>
            <w:r w:rsidRPr="00740FCE">
              <w:t xml:space="preserve"> EST OÜ</w:t>
            </w:r>
            <w:r w:rsidR="007C76C5">
              <w:t xml:space="preserve">, </w:t>
            </w:r>
            <w:r w:rsidR="002A48C2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06B496A7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5F2F34">
              <w:rPr>
                <w:rFonts w:ascii="Times New Roman" w:hAnsi="Times New Roman" w:cs="Times New Roman"/>
                <w:lang w:eastAsia="et-EE"/>
              </w:rPr>
              <w:t>15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0B80E11F" w14:textId="56EDDB24" w:rsidR="005D6700" w:rsidRDefault="00612C28" w:rsidP="007B272C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5F2F34">
        <w:rPr>
          <w:rFonts w:ascii="Times New Roman" w:hAnsi="Times New Roman"/>
          <w:szCs w:val="24"/>
        </w:rPr>
        <w:t>15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5AF7A877" w14:textId="02FCAB18" w:rsidR="00420A86" w:rsidRPr="007B272C" w:rsidRDefault="00F702C5" w:rsidP="007B272C">
      <w:pPr>
        <w:spacing w:before="240"/>
        <w:ind w:left="-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Riigitee nr 4 Tallinn – Pärnu – Ikla km </w:t>
      </w:r>
      <w:r w:rsidR="00196890">
        <w:rPr>
          <w:rFonts w:ascii="Times New Roman" w:hAnsi="Times New Roman"/>
          <w:szCs w:val="24"/>
        </w:rPr>
        <w:t xml:space="preserve">123,2 suunaga Tallinna poole on paigaldatud </w:t>
      </w:r>
      <w:r w:rsidR="000266F8">
        <w:rPr>
          <w:rFonts w:ascii="Times New Roman" w:hAnsi="Times New Roman"/>
          <w:szCs w:val="24"/>
        </w:rPr>
        <w:t>projekti ühesuguse põhimõtete saavutamiseks 2 VSL märki</w:t>
      </w:r>
    </w:p>
    <w:p w14:paraId="14B11545" w14:textId="0D47858D" w:rsidR="00254DF3" w:rsidRDefault="00254DF3" w:rsidP="008B379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 eurot ilma käibemaksuta</w:t>
      </w:r>
      <w:r w:rsidR="00612C28">
        <w:rPr>
          <w:rFonts w:ascii="Times New Roman" w:hAnsi="Times New Roman"/>
          <w:szCs w:val="24"/>
        </w:rPr>
        <w:t>:</w:t>
      </w:r>
      <w:r w:rsidR="0092489A">
        <w:rPr>
          <w:rFonts w:ascii="Times New Roman" w:hAnsi="Times New Roman"/>
          <w:szCs w:val="24"/>
        </w:rPr>
        <w:t xml:space="preserve"> </w:t>
      </w:r>
      <w:r w:rsidR="000266F8">
        <w:rPr>
          <w:rFonts w:ascii="Times New Roman" w:hAnsi="Times New Roman"/>
          <w:szCs w:val="24"/>
        </w:rPr>
        <w:t>34</w:t>
      </w:r>
      <w:r w:rsidR="002A0B15">
        <w:rPr>
          <w:rFonts w:ascii="Times New Roman" w:hAnsi="Times New Roman"/>
          <w:szCs w:val="24"/>
        </w:rPr>
        <w:t> </w:t>
      </w:r>
      <w:r w:rsidR="000266F8">
        <w:rPr>
          <w:rFonts w:ascii="Times New Roman" w:hAnsi="Times New Roman"/>
          <w:szCs w:val="24"/>
        </w:rPr>
        <w:t>259</w:t>
      </w:r>
      <w:r w:rsidR="002A0B15">
        <w:rPr>
          <w:rFonts w:ascii="Times New Roman" w:hAnsi="Times New Roman"/>
          <w:szCs w:val="24"/>
        </w:rPr>
        <w:t>,59</w:t>
      </w:r>
      <w:r w:rsidR="00B16B2C">
        <w:rPr>
          <w:rFonts w:ascii="Times New Roman" w:hAnsi="Times New Roman"/>
          <w:szCs w:val="24"/>
        </w:rPr>
        <w:t xml:space="preserve"> </w:t>
      </w:r>
      <w:proofErr w:type="spellStart"/>
      <w:r w:rsidR="00B16B2C">
        <w:rPr>
          <w:rFonts w:ascii="Times New Roman" w:hAnsi="Times New Roman"/>
          <w:szCs w:val="24"/>
        </w:rPr>
        <w:t>eur</w:t>
      </w:r>
      <w:proofErr w:type="spellEnd"/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B54ABE">
        <w:trPr>
          <w:trHeight w:val="3958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CBB7" w14:textId="177F445F" w:rsidR="00A25EFE" w:rsidRPr="00B8311F" w:rsidRDefault="00BE24AD" w:rsidP="00B8311F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  <w:lang w:eastAsia="en-US"/>
              </w:rPr>
            </w:pPr>
            <w:proofErr w:type="spellStart"/>
            <w:r>
              <w:rPr>
                <w:rFonts w:eastAsia="Times New Roman"/>
                <w:i/>
                <w:lang w:eastAsia="en-US"/>
              </w:rPr>
              <w:t>Juurdetulev</w:t>
            </w:r>
            <w:proofErr w:type="spellEnd"/>
            <w:r w:rsidR="0026190C" w:rsidRPr="00B8311F">
              <w:rPr>
                <w:rFonts w:eastAsia="Times New Roman"/>
                <w:i/>
                <w:lang w:eastAsia="en-US"/>
              </w:rPr>
              <w:t xml:space="preserve"> </w:t>
            </w:r>
            <w:r w:rsidR="00A25EFE" w:rsidRPr="00B8311F">
              <w:rPr>
                <w:rFonts w:eastAsia="Times New Roman"/>
                <w:i/>
                <w:lang w:eastAsia="en-US"/>
              </w:rPr>
              <w:t>töö</w:t>
            </w:r>
          </w:p>
          <w:tbl>
            <w:tblPr>
              <w:tblStyle w:val="TableGrid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352"/>
              <w:gridCol w:w="1134"/>
              <w:gridCol w:w="992"/>
              <w:gridCol w:w="1134"/>
              <w:gridCol w:w="1279"/>
            </w:tblGrid>
            <w:tr w:rsidR="00A25EFE" w:rsidRPr="00B8311F" w14:paraId="0265535D" w14:textId="77777777" w:rsidTr="000567A5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1D9B7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9F7BB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1187E4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71032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503E3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Ühikhind, </w:t>
                  </w:r>
                  <w:proofErr w:type="spellStart"/>
                  <w:r w:rsidRPr="00B8311F">
                    <w:rPr>
                      <w:rFonts w:eastAsia="Times New Roman"/>
                      <w:i/>
                      <w:lang w:eastAsia="en-US"/>
                    </w:rPr>
                    <w:t>eur</w:t>
                  </w:r>
                  <w:proofErr w:type="spellEnd"/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82FE5E" w14:textId="77777777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Maksumus, </w:t>
                  </w:r>
                  <w:proofErr w:type="spellStart"/>
                  <w:r w:rsidRPr="00B8311F">
                    <w:rPr>
                      <w:rFonts w:eastAsia="Times New Roman"/>
                      <w:i/>
                      <w:lang w:eastAsia="en-US"/>
                    </w:rPr>
                    <w:t>eur</w:t>
                  </w:r>
                  <w:proofErr w:type="spellEnd"/>
                  <w:r w:rsidRPr="00B8311F">
                    <w:rPr>
                      <w:rFonts w:eastAsia="Times New Roman"/>
                      <w:i/>
                      <w:lang w:eastAsia="en-US"/>
                    </w:rPr>
                    <w:t xml:space="preserve"> </w:t>
                  </w:r>
                </w:p>
              </w:tc>
            </w:tr>
            <w:tr w:rsidR="00A25EFE" w:rsidRPr="00B8311F" w14:paraId="565610B6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98E995" w14:textId="66DF660E" w:rsidR="008B3799" w:rsidRPr="00B8311F" w:rsidRDefault="008B379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</w:p>
                <w:p w14:paraId="043BC9F7" w14:textId="369D9B1C" w:rsidR="00A25EFE" w:rsidRPr="00B8311F" w:rsidRDefault="00A25EFE" w:rsidP="009B1774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lang w:eastAsia="en-US"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5B00C3B5" w:rsidR="00495ADA" w:rsidRPr="00B8311F" w:rsidRDefault="000567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VSL märgid, sh UPS seade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06D20CF3" w:rsidR="00A25EFE" w:rsidRPr="00B8311F" w:rsidRDefault="000567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20FEC5B6" w:rsidR="00A25EFE" w:rsidRPr="00B8311F" w:rsidRDefault="000567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4F7681B7" w:rsidR="00A25EFE" w:rsidRPr="00B8311F" w:rsidRDefault="000567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5420,00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04B5DB1" w14:textId="1B38A980" w:rsidR="00A25EFE" w:rsidRPr="00B8311F" w:rsidRDefault="000567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10 840,00</w:t>
                  </w:r>
                </w:p>
              </w:tc>
            </w:tr>
            <w:tr w:rsidR="00BE24AD" w:rsidRPr="00B8311F" w14:paraId="36ED4BA7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873886D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345BC28" w14:textId="14B27B3B" w:rsidR="00BE24AD" w:rsidRPr="00100A6D" w:rsidRDefault="00B03EE6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Elektritööd (kaabli, kaitsetorud) uus paigaldus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54FF611" w14:textId="1E2E4706" w:rsidR="00BE24AD" w:rsidRDefault="00B03EE6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79FB21D" w14:textId="19135510" w:rsidR="00BE24AD" w:rsidRDefault="00B03EE6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480B50A" w14:textId="4899B4A4" w:rsidR="00BE24AD" w:rsidRDefault="00B03EE6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25,11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8AE0472" w14:textId="12AD8762" w:rsidR="00BE24AD" w:rsidRDefault="000C4D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1 892,54</w:t>
                  </w:r>
                </w:p>
              </w:tc>
            </w:tr>
            <w:tr w:rsidR="00BE24AD" w:rsidRPr="00B8311F" w14:paraId="0E9209CA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4379E8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9A88FC0" w14:textId="519B8BEE" w:rsidR="00BE24AD" w:rsidRPr="00100A6D" w:rsidRDefault="000C4D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Fiiberoptiline kaabel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29F83C0" w14:textId="5753FAAF" w:rsidR="00BE24AD" w:rsidRDefault="000C4D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8E5622" w14:textId="2DF5810D" w:rsidR="00BE24AD" w:rsidRDefault="000C4D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144,8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B8B3A15" w14:textId="5B6BCE9A" w:rsidR="00BE24AD" w:rsidRDefault="000C4DA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6,90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740087B" w14:textId="4D0211DB" w:rsidR="00BE24AD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998,91</w:t>
                  </w:r>
                </w:p>
              </w:tc>
            </w:tr>
            <w:tr w:rsidR="00BE24AD" w:rsidRPr="00B8311F" w14:paraId="6832D2E3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7CC1CF0" w14:textId="77777777" w:rsidR="00BE24AD" w:rsidRPr="00B8311F" w:rsidRDefault="00BE24A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C7EEF17" w14:textId="5A2FA6F5" w:rsidR="00BE24AD" w:rsidRPr="00100A6D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 xml:space="preserve">VSL toitekaabel paigaldusega </w:t>
                  </w:r>
                  <w:proofErr w:type="spellStart"/>
                  <w:r>
                    <w:rPr>
                      <w:rFonts w:eastAsia="Times New Roman"/>
                      <w:i/>
                    </w:rPr>
                    <w:t>ol</w:t>
                  </w:r>
                  <w:proofErr w:type="spellEnd"/>
                  <w:r>
                    <w:rPr>
                      <w:rFonts w:eastAsia="Times New Roman"/>
                      <w:i/>
                    </w:rPr>
                    <w:t>. olevas kaablitrassis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CA71F46" w14:textId="7124F013" w:rsidR="00BE24AD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26772B6" w14:textId="5098A40F" w:rsidR="00BE24AD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5A85F05" w14:textId="44114E82" w:rsidR="00BE24AD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7,54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5237C8" w14:textId="78110A56" w:rsidR="00BE24AD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523,28</w:t>
                  </w:r>
                </w:p>
              </w:tc>
            </w:tr>
            <w:tr w:rsidR="004155BA" w:rsidRPr="00B8311F" w14:paraId="24D86D40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9EA53AA" w14:textId="77777777" w:rsidR="004155BA" w:rsidRPr="00B8311F" w:rsidRDefault="004155B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D988889" w14:textId="56FB2782" w:rsidR="004155BA" w:rsidRPr="00100A6D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6,5 m konsool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FBAB934" w14:textId="1197074B" w:rsidR="004155BA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95FB3AA" w14:textId="0E23B389" w:rsidR="004155BA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77C6E4E" w14:textId="0E53680B" w:rsidR="004155BA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18 229,86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BA06F3F" w14:textId="379262E3" w:rsidR="004155BA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18 229,86</w:t>
                  </w:r>
                </w:p>
              </w:tc>
            </w:tr>
            <w:tr w:rsidR="00503FE9" w:rsidRPr="00B8311F" w14:paraId="7E417EC0" w14:textId="77777777" w:rsidTr="000567A5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28ABAE2" w14:textId="77777777" w:rsidR="00503FE9" w:rsidRPr="00B8311F" w:rsidRDefault="00503FE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F306930" w14:textId="20DCFF0E" w:rsidR="00503FE9" w:rsidRPr="00100A6D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Projekteerimine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F403560" w14:textId="5D20C47A" w:rsidR="00503FE9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D4C5CAC" w14:textId="12A8E313" w:rsidR="00503FE9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58C002F" w14:textId="196E0790" w:rsidR="00503FE9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1 775,00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6EFF2C6" w14:textId="56F7E822" w:rsidR="00503FE9" w:rsidRDefault="000063D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1 775,00</w:t>
                  </w:r>
                </w:p>
              </w:tc>
            </w:tr>
            <w:tr w:rsidR="009D1DD5" w:rsidRPr="00B8311F" w14:paraId="289C393A" w14:textId="77777777" w:rsidTr="002A48C2">
              <w:trPr>
                <w:trHeight w:val="259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5BCCD00" w14:textId="5A087E14" w:rsidR="009D1DD5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Kokku lisanduv töö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7112A9A" w14:textId="549BFF12" w:rsidR="009D1DD5" w:rsidRPr="00B8311F" w:rsidRDefault="0063745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34 259,59</w:t>
                  </w:r>
                </w:p>
              </w:tc>
            </w:tr>
            <w:tr w:rsidR="00BF47B2" w:rsidRPr="00B8311F" w14:paraId="401638BB" w14:textId="77777777" w:rsidTr="002A48C2">
              <w:trPr>
                <w:trHeight w:val="475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C460BA" w14:textId="55133B0D" w:rsidR="00BF47B2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Kokku muudatus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BFB1D5" w14:textId="2F1817E2" w:rsidR="00BF47B2" w:rsidRPr="00B8311F" w:rsidRDefault="0063745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34 259,59</w:t>
                  </w:r>
                </w:p>
              </w:tc>
            </w:tr>
          </w:tbl>
          <w:p w14:paraId="14C9AC14" w14:textId="5275F4DF" w:rsidR="009678BF" w:rsidRPr="009678BF" w:rsidRDefault="009678BF" w:rsidP="009678BF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14:paraId="19AAF9EA" w14:textId="7439F4F1" w:rsidR="004D6E27" w:rsidRDefault="004D6E27" w:rsidP="00B54ABE">
      <w:pPr>
        <w:spacing w:before="120"/>
        <w:rPr>
          <w:rFonts w:ascii="Times New Roman" w:hAnsi="Times New Roman"/>
          <w:bCs/>
          <w:szCs w:val="24"/>
        </w:rPr>
      </w:pPr>
      <w:r w:rsidRPr="00347F07">
        <w:rPr>
          <w:rFonts w:ascii="Times New Roman" w:hAnsi="Times New Roman"/>
          <w:bCs/>
          <w:szCs w:val="24"/>
        </w:rPr>
        <w:t>Lisa</w:t>
      </w:r>
      <w:r w:rsidR="001D120E">
        <w:rPr>
          <w:rFonts w:ascii="Times New Roman" w:hAnsi="Times New Roman"/>
          <w:bCs/>
          <w:szCs w:val="24"/>
        </w:rPr>
        <w:t xml:space="preserve"> 1</w:t>
      </w:r>
      <w:r w:rsidRPr="00347F07">
        <w:rPr>
          <w:rFonts w:ascii="Times New Roman" w:hAnsi="Times New Roman"/>
          <w:bCs/>
          <w:szCs w:val="24"/>
        </w:rPr>
        <w:t xml:space="preserve">: </w:t>
      </w:r>
      <w:r w:rsidR="00FD652E">
        <w:rPr>
          <w:rFonts w:ascii="Times New Roman" w:hAnsi="Times New Roman"/>
          <w:bCs/>
          <w:szCs w:val="24"/>
        </w:rPr>
        <w:t>Juhis nr</w:t>
      </w:r>
      <w:r w:rsidR="00BF47B2">
        <w:rPr>
          <w:rFonts w:ascii="Times New Roman" w:hAnsi="Times New Roman"/>
          <w:bCs/>
          <w:szCs w:val="24"/>
        </w:rPr>
        <w:t xml:space="preserve"> </w:t>
      </w:r>
      <w:r w:rsidR="0063745D">
        <w:rPr>
          <w:rFonts w:ascii="Times New Roman" w:hAnsi="Times New Roman"/>
          <w:bCs/>
          <w:szCs w:val="24"/>
        </w:rPr>
        <w:t>15</w:t>
      </w:r>
    </w:p>
    <w:p w14:paraId="4C3E7ABC" w14:textId="1B68FC16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2A48C2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lastRenderedPageBreak/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87D6" w14:textId="77777777" w:rsidR="00F22791" w:rsidRDefault="00F22791" w:rsidP="00852E81">
      <w:pPr>
        <w:spacing w:after="0" w:line="240" w:lineRule="auto"/>
      </w:pPr>
      <w:r>
        <w:separator/>
      </w:r>
    </w:p>
  </w:endnote>
  <w:endnote w:type="continuationSeparator" w:id="0">
    <w:p w14:paraId="050849F1" w14:textId="77777777" w:rsidR="00F22791" w:rsidRDefault="00F22791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0F1E" w14:textId="77777777" w:rsidR="00F22791" w:rsidRDefault="00F22791" w:rsidP="00852E81">
      <w:pPr>
        <w:spacing w:after="0" w:line="240" w:lineRule="auto"/>
      </w:pPr>
      <w:r>
        <w:separator/>
      </w:r>
    </w:p>
  </w:footnote>
  <w:footnote w:type="continuationSeparator" w:id="0">
    <w:p w14:paraId="12239BC7" w14:textId="77777777" w:rsidR="00F22791" w:rsidRDefault="00F22791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063DE"/>
    <w:rsid w:val="00011159"/>
    <w:rsid w:val="0001358A"/>
    <w:rsid w:val="00013CD8"/>
    <w:rsid w:val="000141E7"/>
    <w:rsid w:val="00015C51"/>
    <w:rsid w:val="00017704"/>
    <w:rsid w:val="00025D20"/>
    <w:rsid w:val="000264DB"/>
    <w:rsid w:val="000266F8"/>
    <w:rsid w:val="0002747E"/>
    <w:rsid w:val="00030EC5"/>
    <w:rsid w:val="000310F9"/>
    <w:rsid w:val="00034049"/>
    <w:rsid w:val="0003547D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567A5"/>
    <w:rsid w:val="00060395"/>
    <w:rsid w:val="00061B6B"/>
    <w:rsid w:val="00062912"/>
    <w:rsid w:val="00063EB9"/>
    <w:rsid w:val="00065AE6"/>
    <w:rsid w:val="00066049"/>
    <w:rsid w:val="000669CD"/>
    <w:rsid w:val="0007035B"/>
    <w:rsid w:val="00074A2A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36D9"/>
    <w:rsid w:val="000B0386"/>
    <w:rsid w:val="000B2FD7"/>
    <w:rsid w:val="000B78FA"/>
    <w:rsid w:val="000C0A7C"/>
    <w:rsid w:val="000C377F"/>
    <w:rsid w:val="000C4DA5"/>
    <w:rsid w:val="000C5257"/>
    <w:rsid w:val="000C5871"/>
    <w:rsid w:val="000D0684"/>
    <w:rsid w:val="000D1186"/>
    <w:rsid w:val="000D18B4"/>
    <w:rsid w:val="000D1CB6"/>
    <w:rsid w:val="000D1DF2"/>
    <w:rsid w:val="000D3282"/>
    <w:rsid w:val="000D58E8"/>
    <w:rsid w:val="000D7F5C"/>
    <w:rsid w:val="000E0318"/>
    <w:rsid w:val="000E0649"/>
    <w:rsid w:val="000E356C"/>
    <w:rsid w:val="000E4153"/>
    <w:rsid w:val="000E4A4E"/>
    <w:rsid w:val="000E6812"/>
    <w:rsid w:val="000F0AC6"/>
    <w:rsid w:val="000F557C"/>
    <w:rsid w:val="000F5E2A"/>
    <w:rsid w:val="000F5F90"/>
    <w:rsid w:val="000F66FD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038"/>
    <w:rsid w:val="001356EA"/>
    <w:rsid w:val="00137B81"/>
    <w:rsid w:val="00140BD8"/>
    <w:rsid w:val="00140D62"/>
    <w:rsid w:val="001429BD"/>
    <w:rsid w:val="00142D2C"/>
    <w:rsid w:val="001435CE"/>
    <w:rsid w:val="0014407D"/>
    <w:rsid w:val="001455C2"/>
    <w:rsid w:val="00150E2D"/>
    <w:rsid w:val="001514B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3615"/>
    <w:rsid w:val="00194FEC"/>
    <w:rsid w:val="0019648B"/>
    <w:rsid w:val="00196890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D52"/>
    <w:rsid w:val="001D02AD"/>
    <w:rsid w:val="001D11F0"/>
    <w:rsid w:val="001D120E"/>
    <w:rsid w:val="001D3BBE"/>
    <w:rsid w:val="001D3CC6"/>
    <w:rsid w:val="001D617C"/>
    <w:rsid w:val="001D6F9B"/>
    <w:rsid w:val="001D710F"/>
    <w:rsid w:val="001D7A67"/>
    <w:rsid w:val="001E0496"/>
    <w:rsid w:val="001E0FFD"/>
    <w:rsid w:val="001E1429"/>
    <w:rsid w:val="001E2DD6"/>
    <w:rsid w:val="001E43E2"/>
    <w:rsid w:val="001E5013"/>
    <w:rsid w:val="001E566B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4EA5"/>
    <w:rsid w:val="00215EB2"/>
    <w:rsid w:val="00222504"/>
    <w:rsid w:val="0022263B"/>
    <w:rsid w:val="0022266B"/>
    <w:rsid w:val="0022267D"/>
    <w:rsid w:val="00223FB7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1CFA"/>
    <w:rsid w:val="00254DF3"/>
    <w:rsid w:val="00256554"/>
    <w:rsid w:val="002573E7"/>
    <w:rsid w:val="00260F38"/>
    <w:rsid w:val="0026190C"/>
    <w:rsid w:val="002623E2"/>
    <w:rsid w:val="0026365F"/>
    <w:rsid w:val="00270655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0B15"/>
    <w:rsid w:val="002A3F04"/>
    <w:rsid w:val="002A48C2"/>
    <w:rsid w:val="002A76CA"/>
    <w:rsid w:val="002B0085"/>
    <w:rsid w:val="002B2313"/>
    <w:rsid w:val="002B2B1A"/>
    <w:rsid w:val="002B2E79"/>
    <w:rsid w:val="002B304D"/>
    <w:rsid w:val="002B322F"/>
    <w:rsid w:val="002B33F5"/>
    <w:rsid w:val="002B755F"/>
    <w:rsid w:val="002C01EF"/>
    <w:rsid w:val="002C0E2E"/>
    <w:rsid w:val="002C1C9F"/>
    <w:rsid w:val="002C1E77"/>
    <w:rsid w:val="002C31DB"/>
    <w:rsid w:val="002C3E9C"/>
    <w:rsid w:val="002C5811"/>
    <w:rsid w:val="002C5C68"/>
    <w:rsid w:val="002C6539"/>
    <w:rsid w:val="002C7EDF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931"/>
    <w:rsid w:val="003069AA"/>
    <w:rsid w:val="00307AC6"/>
    <w:rsid w:val="00307BBF"/>
    <w:rsid w:val="00307D96"/>
    <w:rsid w:val="003109C1"/>
    <w:rsid w:val="00313C3C"/>
    <w:rsid w:val="003154F4"/>
    <w:rsid w:val="003156A1"/>
    <w:rsid w:val="003162C7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0D2A"/>
    <w:rsid w:val="003411AE"/>
    <w:rsid w:val="00341F9D"/>
    <w:rsid w:val="0034516E"/>
    <w:rsid w:val="003451C6"/>
    <w:rsid w:val="0034524F"/>
    <w:rsid w:val="00347F07"/>
    <w:rsid w:val="003500D3"/>
    <w:rsid w:val="0035217F"/>
    <w:rsid w:val="0035257A"/>
    <w:rsid w:val="00352FE8"/>
    <w:rsid w:val="00354503"/>
    <w:rsid w:val="003551D2"/>
    <w:rsid w:val="00356A18"/>
    <w:rsid w:val="0036077E"/>
    <w:rsid w:val="003638B7"/>
    <w:rsid w:val="00364A39"/>
    <w:rsid w:val="00364EB9"/>
    <w:rsid w:val="003707DA"/>
    <w:rsid w:val="00375F34"/>
    <w:rsid w:val="0037682C"/>
    <w:rsid w:val="00376A5D"/>
    <w:rsid w:val="00377217"/>
    <w:rsid w:val="00377F66"/>
    <w:rsid w:val="00380443"/>
    <w:rsid w:val="0038068E"/>
    <w:rsid w:val="003818E1"/>
    <w:rsid w:val="003848BC"/>
    <w:rsid w:val="00387AEB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245D"/>
    <w:rsid w:val="003B32C0"/>
    <w:rsid w:val="003B4081"/>
    <w:rsid w:val="003B5CDA"/>
    <w:rsid w:val="003B7229"/>
    <w:rsid w:val="003C1819"/>
    <w:rsid w:val="003D13F2"/>
    <w:rsid w:val="003D42ED"/>
    <w:rsid w:val="003D7728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55BA"/>
    <w:rsid w:val="00416E37"/>
    <w:rsid w:val="004176ED"/>
    <w:rsid w:val="00420A86"/>
    <w:rsid w:val="00421645"/>
    <w:rsid w:val="00423CFF"/>
    <w:rsid w:val="00424E41"/>
    <w:rsid w:val="004265F5"/>
    <w:rsid w:val="0042783F"/>
    <w:rsid w:val="0043083A"/>
    <w:rsid w:val="00432C8D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70C"/>
    <w:rsid w:val="00455993"/>
    <w:rsid w:val="0046493E"/>
    <w:rsid w:val="004651E8"/>
    <w:rsid w:val="00470F7E"/>
    <w:rsid w:val="00472F22"/>
    <w:rsid w:val="00473338"/>
    <w:rsid w:val="0047709F"/>
    <w:rsid w:val="0048024A"/>
    <w:rsid w:val="00483A77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B797D"/>
    <w:rsid w:val="004C006A"/>
    <w:rsid w:val="004C0E7D"/>
    <w:rsid w:val="004C1421"/>
    <w:rsid w:val="004C398E"/>
    <w:rsid w:val="004C618A"/>
    <w:rsid w:val="004C7AD9"/>
    <w:rsid w:val="004D09ED"/>
    <w:rsid w:val="004D2397"/>
    <w:rsid w:val="004D5C63"/>
    <w:rsid w:val="004D6743"/>
    <w:rsid w:val="004D6E27"/>
    <w:rsid w:val="004D7992"/>
    <w:rsid w:val="004E38C8"/>
    <w:rsid w:val="004E3BEC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3FE9"/>
    <w:rsid w:val="00506BDD"/>
    <w:rsid w:val="005076BB"/>
    <w:rsid w:val="00510A40"/>
    <w:rsid w:val="0051332F"/>
    <w:rsid w:val="0051384F"/>
    <w:rsid w:val="005144E6"/>
    <w:rsid w:val="0052477B"/>
    <w:rsid w:val="00525546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3BD"/>
    <w:rsid w:val="0054596D"/>
    <w:rsid w:val="005468C8"/>
    <w:rsid w:val="005504E7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58E"/>
    <w:rsid w:val="00592E93"/>
    <w:rsid w:val="00593EE0"/>
    <w:rsid w:val="0059505F"/>
    <w:rsid w:val="005967AB"/>
    <w:rsid w:val="0059720C"/>
    <w:rsid w:val="005A5D7A"/>
    <w:rsid w:val="005A6B1E"/>
    <w:rsid w:val="005B3E14"/>
    <w:rsid w:val="005B52AD"/>
    <w:rsid w:val="005B6735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2D71"/>
    <w:rsid w:val="005F2F34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6DED"/>
    <w:rsid w:val="00620ECE"/>
    <w:rsid w:val="00621545"/>
    <w:rsid w:val="0062279D"/>
    <w:rsid w:val="0062593C"/>
    <w:rsid w:val="00626FB1"/>
    <w:rsid w:val="00630690"/>
    <w:rsid w:val="00630ECE"/>
    <w:rsid w:val="006311CF"/>
    <w:rsid w:val="0063527F"/>
    <w:rsid w:val="0063745D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1784"/>
    <w:rsid w:val="006B259C"/>
    <w:rsid w:val="006B47B6"/>
    <w:rsid w:val="006B4CB3"/>
    <w:rsid w:val="006B62C0"/>
    <w:rsid w:val="006B69F6"/>
    <w:rsid w:val="006C1A8E"/>
    <w:rsid w:val="006C407F"/>
    <w:rsid w:val="006C659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072"/>
    <w:rsid w:val="006E697E"/>
    <w:rsid w:val="006F155B"/>
    <w:rsid w:val="006F1693"/>
    <w:rsid w:val="006F4C17"/>
    <w:rsid w:val="007000B7"/>
    <w:rsid w:val="0070301C"/>
    <w:rsid w:val="00703251"/>
    <w:rsid w:val="00707C6C"/>
    <w:rsid w:val="00711D79"/>
    <w:rsid w:val="00712CE0"/>
    <w:rsid w:val="00714F86"/>
    <w:rsid w:val="0071638D"/>
    <w:rsid w:val="0071777C"/>
    <w:rsid w:val="00720AD9"/>
    <w:rsid w:val="00720FBB"/>
    <w:rsid w:val="00722A22"/>
    <w:rsid w:val="00722C3C"/>
    <w:rsid w:val="00723AAB"/>
    <w:rsid w:val="00726971"/>
    <w:rsid w:val="00730536"/>
    <w:rsid w:val="00731224"/>
    <w:rsid w:val="00732411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7FF2"/>
    <w:rsid w:val="00761983"/>
    <w:rsid w:val="00761B7C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571C"/>
    <w:rsid w:val="00797AD3"/>
    <w:rsid w:val="007A01E5"/>
    <w:rsid w:val="007A13F9"/>
    <w:rsid w:val="007A15FB"/>
    <w:rsid w:val="007A1B81"/>
    <w:rsid w:val="007A3F06"/>
    <w:rsid w:val="007A41AA"/>
    <w:rsid w:val="007A4DB6"/>
    <w:rsid w:val="007A5B91"/>
    <w:rsid w:val="007B2322"/>
    <w:rsid w:val="007B272C"/>
    <w:rsid w:val="007B4408"/>
    <w:rsid w:val="007B4CE9"/>
    <w:rsid w:val="007B5BF5"/>
    <w:rsid w:val="007B6342"/>
    <w:rsid w:val="007B6701"/>
    <w:rsid w:val="007B7090"/>
    <w:rsid w:val="007C2C5A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171E5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3289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3F5F"/>
    <w:rsid w:val="0089059D"/>
    <w:rsid w:val="00890BAD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6EC4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0A7B"/>
    <w:rsid w:val="008D3BE6"/>
    <w:rsid w:val="008D41F3"/>
    <w:rsid w:val="008D5BEC"/>
    <w:rsid w:val="008D606D"/>
    <w:rsid w:val="008E16E2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01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42F9"/>
    <w:rsid w:val="0092489A"/>
    <w:rsid w:val="009253AC"/>
    <w:rsid w:val="00927102"/>
    <w:rsid w:val="009304EA"/>
    <w:rsid w:val="00930663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50160"/>
    <w:rsid w:val="00951C0A"/>
    <w:rsid w:val="00955336"/>
    <w:rsid w:val="00957366"/>
    <w:rsid w:val="009605CE"/>
    <w:rsid w:val="0096283F"/>
    <w:rsid w:val="009634D5"/>
    <w:rsid w:val="0096455D"/>
    <w:rsid w:val="009645D9"/>
    <w:rsid w:val="00965834"/>
    <w:rsid w:val="00965B8D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3330"/>
    <w:rsid w:val="00995E30"/>
    <w:rsid w:val="009A3680"/>
    <w:rsid w:val="009A54D8"/>
    <w:rsid w:val="009A63B1"/>
    <w:rsid w:val="009B0A7A"/>
    <w:rsid w:val="009B0ED8"/>
    <w:rsid w:val="009B1774"/>
    <w:rsid w:val="009B319E"/>
    <w:rsid w:val="009B3743"/>
    <w:rsid w:val="009B4333"/>
    <w:rsid w:val="009B5FB5"/>
    <w:rsid w:val="009B7FB9"/>
    <w:rsid w:val="009C0B3B"/>
    <w:rsid w:val="009C2887"/>
    <w:rsid w:val="009C5F32"/>
    <w:rsid w:val="009D1DD5"/>
    <w:rsid w:val="009D22EC"/>
    <w:rsid w:val="009D27DD"/>
    <w:rsid w:val="009D2B10"/>
    <w:rsid w:val="009D3F3C"/>
    <w:rsid w:val="009D6915"/>
    <w:rsid w:val="009E03B5"/>
    <w:rsid w:val="009E3550"/>
    <w:rsid w:val="009E645D"/>
    <w:rsid w:val="009F09E9"/>
    <w:rsid w:val="009F297A"/>
    <w:rsid w:val="009F3A90"/>
    <w:rsid w:val="009F507C"/>
    <w:rsid w:val="009F5263"/>
    <w:rsid w:val="00A00C16"/>
    <w:rsid w:val="00A00EAC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3D02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60DB3"/>
    <w:rsid w:val="00A611DD"/>
    <w:rsid w:val="00A62C46"/>
    <w:rsid w:val="00A6418E"/>
    <w:rsid w:val="00A649DF"/>
    <w:rsid w:val="00A65EE1"/>
    <w:rsid w:val="00A67018"/>
    <w:rsid w:val="00A709BA"/>
    <w:rsid w:val="00A763E0"/>
    <w:rsid w:val="00A80373"/>
    <w:rsid w:val="00A81433"/>
    <w:rsid w:val="00A8199D"/>
    <w:rsid w:val="00A81B79"/>
    <w:rsid w:val="00A81D0D"/>
    <w:rsid w:val="00A82EF7"/>
    <w:rsid w:val="00A84022"/>
    <w:rsid w:val="00A8563A"/>
    <w:rsid w:val="00A86999"/>
    <w:rsid w:val="00A911E5"/>
    <w:rsid w:val="00A92768"/>
    <w:rsid w:val="00A9416A"/>
    <w:rsid w:val="00AA0D4B"/>
    <w:rsid w:val="00AA2E73"/>
    <w:rsid w:val="00AA3182"/>
    <w:rsid w:val="00AA35B1"/>
    <w:rsid w:val="00AA454A"/>
    <w:rsid w:val="00AB0A78"/>
    <w:rsid w:val="00AB0BEE"/>
    <w:rsid w:val="00AB28F3"/>
    <w:rsid w:val="00AB307B"/>
    <w:rsid w:val="00AB422A"/>
    <w:rsid w:val="00AB4DDC"/>
    <w:rsid w:val="00AB54E5"/>
    <w:rsid w:val="00AB68D1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3EE6"/>
    <w:rsid w:val="00B042D8"/>
    <w:rsid w:val="00B04FF2"/>
    <w:rsid w:val="00B05018"/>
    <w:rsid w:val="00B0680F"/>
    <w:rsid w:val="00B12921"/>
    <w:rsid w:val="00B145E1"/>
    <w:rsid w:val="00B16095"/>
    <w:rsid w:val="00B16B2C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36889"/>
    <w:rsid w:val="00B40964"/>
    <w:rsid w:val="00B4478B"/>
    <w:rsid w:val="00B44B9C"/>
    <w:rsid w:val="00B4561C"/>
    <w:rsid w:val="00B45944"/>
    <w:rsid w:val="00B4639C"/>
    <w:rsid w:val="00B47BAA"/>
    <w:rsid w:val="00B5023A"/>
    <w:rsid w:val="00B543C2"/>
    <w:rsid w:val="00B54A33"/>
    <w:rsid w:val="00B54ABE"/>
    <w:rsid w:val="00B561E3"/>
    <w:rsid w:val="00B56F65"/>
    <w:rsid w:val="00B6233C"/>
    <w:rsid w:val="00B64F0D"/>
    <w:rsid w:val="00B66DA5"/>
    <w:rsid w:val="00B717BB"/>
    <w:rsid w:val="00B73FA7"/>
    <w:rsid w:val="00B75C39"/>
    <w:rsid w:val="00B82F61"/>
    <w:rsid w:val="00B82F85"/>
    <w:rsid w:val="00B8311F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24AD"/>
    <w:rsid w:val="00BE27FF"/>
    <w:rsid w:val="00BE3584"/>
    <w:rsid w:val="00BE70CF"/>
    <w:rsid w:val="00BE7B95"/>
    <w:rsid w:val="00BF135A"/>
    <w:rsid w:val="00BF15A3"/>
    <w:rsid w:val="00BF47B2"/>
    <w:rsid w:val="00BF4A7F"/>
    <w:rsid w:val="00C02614"/>
    <w:rsid w:val="00C03FAF"/>
    <w:rsid w:val="00C1172A"/>
    <w:rsid w:val="00C12809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F3"/>
    <w:rsid w:val="00C46526"/>
    <w:rsid w:val="00C4709D"/>
    <w:rsid w:val="00C526AB"/>
    <w:rsid w:val="00C52B10"/>
    <w:rsid w:val="00C5437E"/>
    <w:rsid w:val="00C54D4C"/>
    <w:rsid w:val="00C54DE0"/>
    <w:rsid w:val="00C5689E"/>
    <w:rsid w:val="00C578CB"/>
    <w:rsid w:val="00C61D25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40B3"/>
    <w:rsid w:val="00C85770"/>
    <w:rsid w:val="00C85F61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D65FC"/>
    <w:rsid w:val="00CE0A8F"/>
    <w:rsid w:val="00CF39B3"/>
    <w:rsid w:val="00CF485B"/>
    <w:rsid w:val="00CF524C"/>
    <w:rsid w:val="00CF60E2"/>
    <w:rsid w:val="00CF6918"/>
    <w:rsid w:val="00CF6D9A"/>
    <w:rsid w:val="00CF703C"/>
    <w:rsid w:val="00D009F3"/>
    <w:rsid w:val="00D01285"/>
    <w:rsid w:val="00D022D9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7004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5DD"/>
    <w:rsid w:val="00D67728"/>
    <w:rsid w:val="00D7226B"/>
    <w:rsid w:val="00D74AC6"/>
    <w:rsid w:val="00D82C77"/>
    <w:rsid w:val="00D85AB9"/>
    <w:rsid w:val="00D85C10"/>
    <w:rsid w:val="00D86189"/>
    <w:rsid w:val="00D865C0"/>
    <w:rsid w:val="00D873E0"/>
    <w:rsid w:val="00D90608"/>
    <w:rsid w:val="00D920EA"/>
    <w:rsid w:val="00D931DE"/>
    <w:rsid w:val="00DA0949"/>
    <w:rsid w:val="00DA0A27"/>
    <w:rsid w:val="00DA0FDF"/>
    <w:rsid w:val="00DA269D"/>
    <w:rsid w:val="00DA26B0"/>
    <w:rsid w:val="00DA3086"/>
    <w:rsid w:val="00DA3D8F"/>
    <w:rsid w:val="00DB00B0"/>
    <w:rsid w:val="00DB026E"/>
    <w:rsid w:val="00DB02A7"/>
    <w:rsid w:val="00DB2A0B"/>
    <w:rsid w:val="00DB3068"/>
    <w:rsid w:val="00DB34B8"/>
    <w:rsid w:val="00DB3D8E"/>
    <w:rsid w:val="00DB4CAD"/>
    <w:rsid w:val="00DB5041"/>
    <w:rsid w:val="00DB59EE"/>
    <w:rsid w:val="00DB5BC4"/>
    <w:rsid w:val="00DB77FE"/>
    <w:rsid w:val="00DB78E9"/>
    <w:rsid w:val="00DC1822"/>
    <w:rsid w:val="00DC394C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D5831"/>
    <w:rsid w:val="00DD6585"/>
    <w:rsid w:val="00DD6B6E"/>
    <w:rsid w:val="00DE0F9B"/>
    <w:rsid w:val="00DE2CE7"/>
    <w:rsid w:val="00DE6620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3DDE"/>
    <w:rsid w:val="00EB4F93"/>
    <w:rsid w:val="00EB56E7"/>
    <w:rsid w:val="00EB64F1"/>
    <w:rsid w:val="00EB6D73"/>
    <w:rsid w:val="00EC422C"/>
    <w:rsid w:val="00EC430F"/>
    <w:rsid w:val="00EC580E"/>
    <w:rsid w:val="00EC5C53"/>
    <w:rsid w:val="00EC5D8E"/>
    <w:rsid w:val="00ED26F3"/>
    <w:rsid w:val="00ED29A7"/>
    <w:rsid w:val="00ED2BDC"/>
    <w:rsid w:val="00ED2F61"/>
    <w:rsid w:val="00ED45BD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2791"/>
    <w:rsid w:val="00F24251"/>
    <w:rsid w:val="00F24903"/>
    <w:rsid w:val="00F254A2"/>
    <w:rsid w:val="00F27019"/>
    <w:rsid w:val="00F303BC"/>
    <w:rsid w:val="00F3233F"/>
    <w:rsid w:val="00F329A5"/>
    <w:rsid w:val="00F34C9F"/>
    <w:rsid w:val="00F371A7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2C5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2F81"/>
    <w:rsid w:val="00FB43F3"/>
    <w:rsid w:val="00FB4A9B"/>
    <w:rsid w:val="00FB71B8"/>
    <w:rsid w:val="00FB7D58"/>
    <w:rsid w:val="00FC5C2D"/>
    <w:rsid w:val="00FC6008"/>
    <w:rsid w:val="00FC732E"/>
    <w:rsid w:val="00FD1E57"/>
    <w:rsid w:val="00FD3F60"/>
    <w:rsid w:val="00FD448A"/>
    <w:rsid w:val="00FD4F08"/>
    <w:rsid w:val="00FD57D1"/>
    <w:rsid w:val="00FD5C83"/>
    <w:rsid w:val="00FD652E"/>
    <w:rsid w:val="00FE2E40"/>
    <w:rsid w:val="00FE330E"/>
    <w:rsid w:val="00FE67B9"/>
    <w:rsid w:val="00FE6C07"/>
    <w:rsid w:val="00FE7D02"/>
    <w:rsid w:val="00FF0155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187</Words>
  <Characters>1086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106</cp:revision>
  <cp:lastPrinted>2018-09-20T08:08:00Z</cp:lastPrinted>
  <dcterms:created xsi:type="dcterms:W3CDTF">2024-01-05T13:58:00Z</dcterms:created>
  <dcterms:modified xsi:type="dcterms:W3CDTF">2025-12-17T07:17:00Z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